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EB" w:rsidRDefault="00A43C75">
      <w:pPr>
        <w:rPr>
          <w:sz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>
        <w:rPr>
          <w:rFonts w:ascii="黑体" w:eastAsia="黑体" w:hAnsi="黑体" w:hint="eastAsia"/>
          <w:sz w:val="28"/>
          <w:szCs w:val="28"/>
        </w:rPr>
        <w:t>7</w:t>
      </w:r>
    </w:p>
    <w:p w:rsidR="009049EB" w:rsidRDefault="00A43C75">
      <w:pPr>
        <w:tabs>
          <w:tab w:val="left" w:pos="225"/>
          <w:tab w:val="left" w:pos="360"/>
        </w:tabs>
        <w:spacing w:line="360" w:lineRule="auto"/>
        <w:jc w:val="center"/>
        <w:rPr>
          <w:rFonts w:ascii="黑体" w:eastAsia="黑体" w:hAnsi="仿宋_GB2312"/>
          <w:sz w:val="32"/>
          <w:szCs w:val="32"/>
        </w:rPr>
      </w:pPr>
      <w:r>
        <w:rPr>
          <w:rFonts w:ascii="黑体" w:eastAsia="黑体" w:hAnsi="仿宋_GB2312" w:hint="eastAsia"/>
          <w:sz w:val="32"/>
          <w:szCs w:val="32"/>
        </w:rPr>
        <w:t>湖北经济学院法商学院暑期社会实践活动日志</w:t>
      </w:r>
    </w:p>
    <w:p w:rsidR="009049EB" w:rsidRDefault="009049EB">
      <w:pPr>
        <w:spacing w:line="360" w:lineRule="auto"/>
        <w:jc w:val="center"/>
        <w:rPr>
          <w:rFonts w:ascii="仿宋_GB2312" w:eastAsia="仿宋_GB2312" w:hAnsi="仿宋_GB2312"/>
        </w:rPr>
      </w:pPr>
    </w:p>
    <w:p w:rsidR="009049EB" w:rsidRDefault="00A43C75">
      <w:pPr>
        <w:spacing w:line="360" w:lineRule="auto"/>
        <w:rPr>
          <w:rFonts w:ascii="仿宋_GB2312" w:eastAsia="仿宋_GB2312" w:hAnsi="仿宋_GB2312"/>
          <w:u w:val="single"/>
        </w:rPr>
      </w:pPr>
      <w:r>
        <w:rPr>
          <w:rFonts w:ascii="仿宋_GB2312" w:eastAsia="仿宋_GB2312" w:hAnsi="仿宋_GB2312" w:hint="eastAsia"/>
        </w:rPr>
        <w:t>日期：</w:t>
      </w:r>
      <w:r>
        <w:rPr>
          <w:rFonts w:ascii="仿宋_GB2312" w:eastAsia="仿宋_GB2312" w:hAnsi="仿宋_GB2312" w:hint="eastAsia"/>
          <w:u w:val="single"/>
        </w:rPr>
        <w:t xml:space="preserve">                   </w:t>
      </w:r>
      <w:r>
        <w:rPr>
          <w:rFonts w:ascii="仿宋_GB2312" w:eastAsia="仿宋_GB2312" w:hAnsi="仿宋_GB2312" w:hint="eastAsia"/>
        </w:rPr>
        <w:t>地点：</w:t>
      </w:r>
      <w:r>
        <w:rPr>
          <w:rFonts w:ascii="仿宋_GB2312" w:eastAsia="仿宋_GB2312" w:hAnsi="仿宋_GB2312" w:hint="eastAsia"/>
          <w:u w:val="single"/>
        </w:rPr>
        <w:t xml:space="preserve">                  </w:t>
      </w:r>
      <w:r>
        <w:rPr>
          <w:rFonts w:ascii="仿宋_GB2312" w:eastAsia="仿宋_GB2312" w:hAnsi="仿宋_GB2312" w:hint="eastAsia"/>
        </w:rPr>
        <w:t>天气：</w:t>
      </w:r>
      <w:r>
        <w:rPr>
          <w:rFonts w:ascii="仿宋_GB2312" w:eastAsia="仿宋_GB2312" w:hAnsi="仿宋_GB2312" w:hint="eastAsia"/>
          <w:u w:val="single"/>
        </w:rPr>
        <w:t xml:space="preserve">              </w:t>
      </w:r>
    </w:p>
    <w:p w:rsidR="009049EB" w:rsidRDefault="00A43C75">
      <w:pPr>
        <w:spacing w:line="360" w:lineRule="auto"/>
        <w:rPr>
          <w:rFonts w:ascii="仿宋_GB2312" w:eastAsia="仿宋_GB2312" w:hAnsi="仿宋_GB2312"/>
          <w:u w:val="single"/>
        </w:rPr>
      </w:pPr>
      <w:bookmarkStart w:id="0" w:name="_GoBack"/>
      <w:bookmarkEnd w:id="0"/>
      <w:r>
        <w:rPr>
          <w:rFonts w:ascii="仿宋_GB2312" w:eastAsia="仿宋_GB2312" w:hAnsi="仿宋_GB2312" w:hint="eastAsia"/>
          <w:u w:val="single"/>
        </w:rPr>
        <w:t xml:space="preserve">                                                                      </w:t>
      </w:r>
      <w:r>
        <w:rPr>
          <w:rFonts w:ascii="仿宋_GB2312" w:eastAsia="仿宋_GB2312" w:hAnsi="仿宋_GB2312"/>
          <w:u w:val="single"/>
        </w:rPr>
        <w:t xml:space="preserve">      </w:t>
      </w:r>
    </w:p>
    <w:p w:rsidR="009049EB" w:rsidRDefault="00A43C75">
      <w:pPr>
        <w:spacing w:line="360" w:lineRule="auto"/>
        <w:rPr>
          <w:rFonts w:ascii="仿宋_GB2312" w:eastAsia="仿宋_GB2312" w:hAnsi="仿宋_GB2312"/>
          <w:u w:val="single"/>
        </w:rPr>
      </w:pPr>
      <w:r>
        <w:rPr>
          <w:rFonts w:ascii="仿宋_GB2312" w:eastAsia="仿宋_GB2312" w:hAnsi="仿宋_GB2312" w:hint="eastAsia"/>
          <w:u w:val="single"/>
        </w:rPr>
        <w:t xml:space="preserve">                                                                       </w:t>
      </w:r>
      <w:r>
        <w:rPr>
          <w:rFonts w:ascii="仿宋_GB2312" w:eastAsia="仿宋_GB2312" w:hAnsi="仿宋_GB2312"/>
          <w:u w:val="single"/>
        </w:rPr>
        <w:t xml:space="preserve">     </w:t>
      </w:r>
    </w:p>
    <w:p w:rsidR="009049EB" w:rsidRDefault="00A43C75">
      <w:pPr>
        <w:spacing w:line="360" w:lineRule="auto"/>
        <w:rPr>
          <w:rFonts w:ascii="仿宋_GB2312" w:eastAsia="仿宋_GB2312" w:hAnsi="仿宋_GB2312"/>
          <w:u w:val="single"/>
        </w:rPr>
      </w:pPr>
      <w:r>
        <w:rPr>
          <w:rFonts w:ascii="仿宋_GB2312" w:eastAsia="仿宋_GB2312" w:hAnsi="仿宋_GB2312" w:hint="eastAsia"/>
          <w:u w:val="single"/>
        </w:rPr>
        <w:t xml:space="preserve">                                                                      </w:t>
      </w:r>
      <w:r>
        <w:rPr>
          <w:rFonts w:ascii="仿宋_GB2312" w:eastAsia="仿宋_GB2312" w:hAnsi="仿宋_GB2312"/>
          <w:u w:val="single"/>
        </w:rPr>
        <w:t xml:space="preserve">      </w:t>
      </w:r>
    </w:p>
    <w:p w:rsidR="009049EB" w:rsidRDefault="00A43C75">
      <w:pPr>
        <w:spacing w:line="360" w:lineRule="auto"/>
        <w:rPr>
          <w:rFonts w:ascii="仿宋_GB2312" w:eastAsia="仿宋_GB2312" w:hAnsi="仿宋_GB2312"/>
          <w:u w:val="single"/>
        </w:rPr>
      </w:pPr>
      <w:r>
        <w:rPr>
          <w:rFonts w:ascii="仿宋_GB2312" w:eastAsia="仿宋_GB2312" w:hAnsi="仿宋_GB2312" w:hint="eastAsia"/>
          <w:u w:val="single"/>
        </w:rPr>
        <w:t xml:space="preserve">                                                                      </w:t>
      </w:r>
      <w:r>
        <w:rPr>
          <w:rFonts w:ascii="仿宋_GB2312" w:eastAsia="仿宋_GB2312" w:hAnsi="仿宋_GB2312"/>
          <w:u w:val="single"/>
        </w:rPr>
        <w:t xml:space="preserve">      </w:t>
      </w:r>
    </w:p>
    <w:p w:rsidR="009049EB" w:rsidRDefault="00A43C75">
      <w:pPr>
        <w:spacing w:line="360" w:lineRule="auto"/>
        <w:rPr>
          <w:rFonts w:ascii="仿宋_GB2312" w:eastAsia="仿宋_GB2312" w:hAnsi="仿宋_GB2312"/>
          <w:u w:val="single"/>
        </w:rPr>
      </w:pPr>
      <w:r>
        <w:rPr>
          <w:rFonts w:ascii="仿宋_GB2312" w:eastAsia="仿宋_GB2312" w:hAnsi="仿宋_GB2312" w:hint="eastAsia"/>
          <w:u w:val="single"/>
        </w:rPr>
        <w:t xml:space="preserve">                                                                          </w:t>
      </w:r>
      <w:r>
        <w:rPr>
          <w:rFonts w:ascii="仿宋_GB2312" w:eastAsia="仿宋_GB2312" w:hAnsi="仿宋_GB2312"/>
          <w:u w:val="single"/>
        </w:rPr>
        <w:t xml:space="preserve"> </w:t>
      </w:r>
      <w:r>
        <w:rPr>
          <w:rFonts w:ascii="仿宋_GB2312" w:eastAsia="仿宋_GB2312" w:hAnsi="仿宋_GB2312" w:hint="eastAsia"/>
          <w:u w:val="single"/>
        </w:rPr>
        <w:t xml:space="preserve"> </w:t>
      </w:r>
    </w:p>
    <w:p w:rsidR="009049EB" w:rsidRDefault="00A43C75">
      <w:pPr>
        <w:spacing w:line="360" w:lineRule="auto"/>
        <w:rPr>
          <w:rFonts w:ascii="仿宋_GB2312" w:eastAsia="仿宋_GB2312" w:hAnsi="仿宋_GB2312"/>
          <w:u w:val="single"/>
        </w:rPr>
      </w:pPr>
      <w:r>
        <w:rPr>
          <w:rFonts w:ascii="仿宋_GB2312" w:eastAsia="仿宋_GB2312" w:hAnsi="仿宋_GB2312" w:hint="eastAsia"/>
          <w:u w:val="single"/>
        </w:rPr>
        <w:t xml:space="preserve">                         </w:t>
      </w:r>
      <w:r>
        <w:rPr>
          <w:rFonts w:ascii="仿宋_GB2312" w:eastAsia="仿宋_GB2312" w:hAnsi="仿宋_GB2312" w:hint="eastAsia"/>
          <w:u w:val="single"/>
        </w:rPr>
        <w:t xml:space="preserve">                                              </w:t>
      </w:r>
      <w:r>
        <w:rPr>
          <w:rFonts w:ascii="仿宋_GB2312" w:eastAsia="仿宋_GB2312" w:hAnsi="仿宋_GB2312"/>
          <w:u w:val="single"/>
        </w:rPr>
        <w:t xml:space="preserve">     </w:t>
      </w:r>
    </w:p>
    <w:p w:rsidR="009049EB" w:rsidRDefault="00A43C75">
      <w:pPr>
        <w:spacing w:line="360" w:lineRule="auto"/>
        <w:rPr>
          <w:rFonts w:ascii="仿宋_GB2312" w:eastAsia="仿宋_GB2312" w:hAnsi="仿宋_GB2312"/>
          <w:u w:val="single"/>
        </w:rPr>
      </w:pPr>
      <w:r>
        <w:rPr>
          <w:rFonts w:ascii="仿宋_GB2312" w:eastAsia="仿宋_GB2312" w:hAnsi="仿宋_GB2312" w:hint="eastAsia"/>
          <w:u w:val="single"/>
        </w:rPr>
        <w:t xml:space="preserve">                                                                         </w:t>
      </w:r>
      <w:r>
        <w:rPr>
          <w:rFonts w:ascii="仿宋_GB2312" w:eastAsia="仿宋_GB2312" w:hAnsi="仿宋_GB2312"/>
          <w:u w:val="single"/>
        </w:rPr>
        <w:t xml:space="preserve">  </w:t>
      </w:r>
      <w:r>
        <w:rPr>
          <w:rFonts w:ascii="仿宋_GB2312" w:eastAsia="仿宋_GB2312" w:hAnsi="仿宋_GB2312" w:hint="eastAsia"/>
          <w:u w:val="single"/>
        </w:rPr>
        <w:t xml:space="preserve"> </w:t>
      </w:r>
    </w:p>
    <w:p w:rsidR="009049EB" w:rsidRDefault="00A43C75">
      <w:pPr>
        <w:spacing w:line="360" w:lineRule="auto"/>
        <w:rPr>
          <w:rFonts w:ascii="仿宋_GB2312" w:eastAsia="仿宋_GB2312" w:hAnsi="仿宋_GB2312"/>
          <w:u w:val="single"/>
        </w:rPr>
      </w:pPr>
      <w:r>
        <w:rPr>
          <w:rFonts w:ascii="仿宋_GB2312" w:eastAsia="仿宋_GB2312" w:hAnsi="仿宋_GB2312" w:hint="eastAsia"/>
          <w:u w:val="single"/>
        </w:rPr>
        <w:t xml:space="preserve">                                                                          </w:t>
      </w:r>
      <w:r>
        <w:rPr>
          <w:rFonts w:ascii="仿宋_GB2312" w:eastAsia="仿宋_GB2312" w:hAnsi="仿宋_GB2312"/>
          <w:u w:val="single"/>
        </w:rPr>
        <w:t xml:space="preserve"> </w:t>
      </w:r>
      <w:r>
        <w:rPr>
          <w:rFonts w:ascii="仿宋_GB2312" w:eastAsia="仿宋_GB2312" w:hAnsi="仿宋_GB2312" w:hint="eastAsia"/>
          <w:u w:val="single"/>
        </w:rPr>
        <w:t xml:space="preserve"> </w:t>
      </w:r>
    </w:p>
    <w:p w:rsidR="009049EB" w:rsidRDefault="00A43C75">
      <w:pPr>
        <w:spacing w:line="360" w:lineRule="auto"/>
        <w:rPr>
          <w:rFonts w:ascii="仿宋_GB2312" w:eastAsia="仿宋_GB2312" w:hAnsi="仿宋_GB2312"/>
          <w:u w:val="single"/>
        </w:rPr>
      </w:pPr>
      <w:r>
        <w:rPr>
          <w:rFonts w:ascii="仿宋_GB2312" w:eastAsia="仿宋_GB2312" w:hAnsi="仿宋_GB2312" w:hint="eastAsia"/>
          <w:u w:val="single"/>
        </w:rPr>
        <w:t xml:space="preserve">                                                  </w:t>
      </w:r>
      <w:r>
        <w:rPr>
          <w:rFonts w:ascii="仿宋_GB2312" w:eastAsia="仿宋_GB2312" w:hAnsi="仿宋_GB2312" w:hint="eastAsia"/>
          <w:u w:val="single"/>
        </w:rPr>
        <w:t xml:space="preserve">                       </w:t>
      </w:r>
      <w:r>
        <w:rPr>
          <w:rFonts w:ascii="仿宋_GB2312" w:eastAsia="仿宋_GB2312" w:hAnsi="仿宋_GB2312"/>
          <w:u w:val="single"/>
        </w:rPr>
        <w:t xml:space="preserve">   </w:t>
      </w:r>
    </w:p>
    <w:p w:rsidR="009049EB" w:rsidRDefault="00A43C75">
      <w:pPr>
        <w:spacing w:line="360" w:lineRule="auto"/>
        <w:rPr>
          <w:rFonts w:ascii="仿宋_GB2312" w:eastAsia="仿宋_GB2312" w:hAnsi="仿宋_GB2312"/>
          <w:u w:val="single"/>
        </w:rPr>
      </w:pPr>
      <w:r>
        <w:rPr>
          <w:rFonts w:ascii="仿宋_GB2312" w:eastAsia="仿宋_GB2312" w:hAnsi="仿宋_GB2312" w:hint="eastAsia"/>
          <w:u w:val="single"/>
        </w:rPr>
        <w:t xml:space="preserve">                                                                        </w:t>
      </w:r>
      <w:r>
        <w:rPr>
          <w:rFonts w:ascii="仿宋_GB2312" w:eastAsia="仿宋_GB2312" w:hAnsi="仿宋_GB2312"/>
          <w:u w:val="single"/>
        </w:rPr>
        <w:t xml:space="preserve"> </w:t>
      </w:r>
      <w:r>
        <w:rPr>
          <w:rFonts w:ascii="仿宋_GB2312" w:eastAsia="仿宋_GB2312" w:hAnsi="仿宋_GB2312" w:hint="eastAsia"/>
          <w:u w:val="single"/>
        </w:rPr>
        <w:t xml:space="preserve"> </w:t>
      </w:r>
      <w:r>
        <w:rPr>
          <w:rFonts w:ascii="仿宋_GB2312" w:eastAsia="仿宋_GB2312" w:hAnsi="仿宋_GB2312"/>
          <w:u w:val="single"/>
        </w:rPr>
        <w:t xml:space="preserve"> </w:t>
      </w:r>
      <w:r>
        <w:rPr>
          <w:rFonts w:ascii="仿宋_GB2312" w:eastAsia="仿宋_GB2312" w:hAnsi="仿宋_GB2312" w:hint="eastAsia"/>
          <w:u w:val="single"/>
        </w:rPr>
        <w:t xml:space="preserve"> </w:t>
      </w:r>
    </w:p>
    <w:p w:rsidR="009049EB" w:rsidRDefault="00A43C75">
      <w:pPr>
        <w:spacing w:line="360" w:lineRule="auto"/>
        <w:rPr>
          <w:rFonts w:ascii="仿宋_GB2312" w:eastAsia="仿宋_GB2312" w:hAnsi="仿宋_GB2312"/>
          <w:u w:val="single"/>
        </w:rPr>
      </w:pPr>
      <w:r>
        <w:rPr>
          <w:rFonts w:ascii="仿宋_GB2312" w:eastAsia="仿宋_GB2312" w:hAnsi="仿宋_GB2312" w:hint="eastAsia"/>
          <w:u w:val="single"/>
        </w:rPr>
        <w:t xml:space="preserve">                                                                        </w:t>
      </w:r>
      <w:r>
        <w:rPr>
          <w:rFonts w:ascii="仿宋_GB2312" w:eastAsia="仿宋_GB2312" w:hAnsi="仿宋_GB2312"/>
          <w:u w:val="single"/>
        </w:rPr>
        <w:t xml:space="preserve">   </w:t>
      </w:r>
      <w:r>
        <w:rPr>
          <w:rFonts w:ascii="仿宋_GB2312" w:eastAsia="仿宋_GB2312" w:hAnsi="仿宋_GB2312" w:hint="eastAsia"/>
          <w:u w:val="single"/>
        </w:rPr>
        <w:t xml:space="preserve"> </w:t>
      </w:r>
    </w:p>
    <w:p w:rsidR="009049EB" w:rsidRDefault="00A43C75">
      <w:pPr>
        <w:spacing w:line="360" w:lineRule="auto"/>
        <w:rPr>
          <w:rFonts w:ascii="仿宋_GB2312" w:eastAsia="仿宋_GB2312" w:hAnsi="仿宋_GB2312"/>
          <w:u w:val="single"/>
        </w:rPr>
      </w:pPr>
      <w:r>
        <w:rPr>
          <w:rFonts w:ascii="仿宋_GB2312" w:eastAsia="仿宋_GB2312" w:hAnsi="仿宋_GB2312" w:hint="eastAsia"/>
          <w:u w:val="single"/>
        </w:rPr>
        <w:t xml:space="preserve">                                                                         </w:t>
      </w:r>
      <w:r>
        <w:rPr>
          <w:rFonts w:ascii="仿宋_GB2312" w:eastAsia="仿宋_GB2312" w:hAnsi="仿宋_GB2312"/>
          <w:u w:val="single"/>
        </w:rPr>
        <w:t xml:space="preserve">  </w:t>
      </w:r>
      <w:r>
        <w:rPr>
          <w:rFonts w:ascii="仿宋_GB2312" w:eastAsia="仿宋_GB2312" w:hAnsi="仿宋_GB2312"/>
          <w:u w:val="single"/>
        </w:rPr>
        <w:t xml:space="preserve"> </w:t>
      </w:r>
    </w:p>
    <w:p w:rsidR="009049EB" w:rsidRDefault="00A43C75">
      <w:pPr>
        <w:spacing w:line="360" w:lineRule="auto"/>
        <w:rPr>
          <w:rFonts w:ascii="仿宋_GB2312" w:eastAsia="仿宋_GB2312" w:hAnsi="仿宋_GB2312"/>
          <w:u w:val="single"/>
        </w:rPr>
      </w:pPr>
      <w:r>
        <w:rPr>
          <w:rFonts w:ascii="仿宋_GB2312" w:eastAsia="仿宋_GB2312" w:hAnsi="仿宋_GB2312" w:hint="eastAsia"/>
          <w:u w:val="single"/>
        </w:rPr>
        <w:t xml:space="preserve">                                                                      </w:t>
      </w:r>
      <w:r>
        <w:rPr>
          <w:rFonts w:ascii="仿宋_GB2312" w:eastAsia="仿宋_GB2312" w:hAnsi="仿宋_GB2312"/>
          <w:u w:val="single"/>
        </w:rPr>
        <w:t xml:space="preserve">      </w:t>
      </w:r>
    </w:p>
    <w:p w:rsidR="009049EB" w:rsidRDefault="009049EB">
      <w:pPr>
        <w:spacing w:line="360" w:lineRule="auto"/>
        <w:rPr>
          <w:rFonts w:ascii="仿宋_GB2312" w:eastAsia="仿宋_GB2312" w:hAnsi="仿宋_GB2312"/>
          <w:u w:val="single"/>
        </w:rPr>
      </w:pPr>
    </w:p>
    <w:p w:rsidR="009049EB" w:rsidRDefault="00A43C75">
      <w:pPr>
        <w:rPr>
          <w:rFonts w:ascii="仿宋_GB2312" w:eastAsia="仿宋_GB2312"/>
          <w:szCs w:val="21"/>
        </w:rPr>
      </w:pPr>
      <w:r>
        <w:rPr>
          <w:rFonts w:ascii="仿宋_GB2312" w:eastAsia="仿宋_GB2312" w:hAnsi="仿宋_GB2312" w:hint="eastAsia"/>
          <w:szCs w:val="21"/>
        </w:rPr>
        <w:t>（写作说明：</w:t>
      </w:r>
      <w:r>
        <w:rPr>
          <w:rFonts w:ascii="仿宋_GB2312" w:eastAsia="仿宋_GB2312" w:hint="eastAsia"/>
          <w:szCs w:val="21"/>
        </w:rPr>
        <w:t>日志由参与实践的学生个人撰写，主要记录实践期间个人的工作内容、实践感受、思考总结等。要求不少于</w:t>
      </w:r>
      <w:r>
        <w:rPr>
          <w:rFonts w:ascii="仿宋_GB2312" w:eastAsia="仿宋_GB2312" w:hint="eastAsia"/>
          <w:szCs w:val="21"/>
        </w:rPr>
        <w:t>5</w:t>
      </w:r>
      <w:r>
        <w:rPr>
          <w:rFonts w:ascii="仿宋_GB2312" w:eastAsia="仿宋_GB2312" w:hint="eastAsia"/>
          <w:szCs w:val="21"/>
        </w:rPr>
        <w:t>篇，每篇不少于</w:t>
      </w:r>
      <w:r>
        <w:rPr>
          <w:rFonts w:ascii="仿宋_GB2312" w:eastAsia="仿宋_GB2312" w:hint="eastAsia"/>
          <w:szCs w:val="21"/>
        </w:rPr>
        <w:t>200</w:t>
      </w:r>
      <w:r>
        <w:rPr>
          <w:rFonts w:ascii="仿宋_GB2312" w:eastAsia="仿宋_GB2312" w:hint="eastAsia"/>
          <w:szCs w:val="21"/>
        </w:rPr>
        <w:t>字）</w:t>
      </w:r>
    </w:p>
    <w:p w:rsidR="009049EB" w:rsidRDefault="009049EB">
      <w:pPr>
        <w:rPr>
          <w:rFonts w:ascii="黑体" w:eastAsia="黑体" w:hAnsi="黑体"/>
          <w:spacing w:val="-10"/>
          <w:sz w:val="36"/>
        </w:rPr>
      </w:pPr>
    </w:p>
    <w:p w:rsidR="009049EB" w:rsidRDefault="009049EB"/>
    <w:sectPr w:rsidR="0090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EB"/>
    <w:rsid w:val="009049EB"/>
    <w:rsid w:val="00A43C75"/>
    <w:rsid w:val="30B5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dcterms:created xsi:type="dcterms:W3CDTF">2014-10-29T12:08:00Z</dcterms:created>
  <dcterms:modified xsi:type="dcterms:W3CDTF">2021-05-23T13:08:00Z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3B393003E2D84E99A503F71772CC0918</vt:lpwstr>
  </property>
</Properties>
</file>